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E4A" w:rsidRPr="0031374E" w:rsidRDefault="00D60E4A" w:rsidP="00D60E4A">
      <w:pPr>
        <w:autoSpaceDE w:val="0"/>
        <w:autoSpaceDN w:val="0"/>
        <w:adjustRightInd w:val="0"/>
        <w:jc w:val="right"/>
        <w:rPr>
          <w:b/>
        </w:rPr>
      </w:pPr>
    </w:p>
    <w:p w:rsidR="00DA3D29" w:rsidRPr="0031374E" w:rsidRDefault="00DA3D29" w:rsidP="00DA3D29">
      <w:pPr>
        <w:jc w:val="center"/>
        <w:rPr>
          <w:b/>
          <w:bCs/>
        </w:rPr>
      </w:pPr>
      <w:r w:rsidRPr="0031374E">
        <w:rPr>
          <w:b/>
          <w:bCs/>
        </w:rPr>
        <w:t xml:space="preserve">BEML </w:t>
      </w:r>
      <w:r w:rsidR="001661D8">
        <w:rPr>
          <w:b/>
          <w:bCs/>
        </w:rPr>
        <w:t>LIMITED</w:t>
      </w:r>
    </w:p>
    <w:p w:rsidR="00DA3D29" w:rsidRPr="0031374E" w:rsidRDefault="00DA3D29" w:rsidP="00DA3D29">
      <w:pPr>
        <w:jc w:val="center"/>
      </w:pPr>
      <w:proofErr w:type="gramStart"/>
      <w:r w:rsidRPr="0031374E">
        <w:t>(A Govt.</w:t>
      </w:r>
      <w:proofErr w:type="gramEnd"/>
      <w:r w:rsidRPr="0031374E">
        <w:t xml:space="preserve"> Of India Mini </w:t>
      </w:r>
      <w:proofErr w:type="spellStart"/>
      <w:r w:rsidRPr="0031374E">
        <w:t>Ratna</w:t>
      </w:r>
      <w:proofErr w:type="spellEnd"/>
      <w:r w:rsidRPr="0031374E">
        <w:t xml:space="preserve"> Company Under Ministry of </w:t>
      </w:r>
      <w:proofErr w:type="spellStart"/>
      <w:r w:rsidRPr="0031374E">
        <w:t>Defence</w:t>
      </w:r>
      <w:proofErr w:type="spellEnd"/>
      <w:r w:rsidRPr="0031374E">
        <w:t>)</w:t>
      </w:r>
    </w:p>
    <w:p w:rsidR="00DA3D29" w:rsidRPr="0031374E" w:rsidRDefault="00DA3D29" w:rsidP="00DA3D29">
      <w:pPr>
        <w:jc w:val="center"/>
      </w:pPr>
      <w:r w:rsidRPr="0031374E">
        <w:t>‘BEML SOUDHA’, 23/1, 4</w:t>
      </w:r>
      <w:r w:rsidRPr="0031374E">
        <w:rPr>
          <w:vertAlign w:val="superscript"/>
        </w:rPr>
        <w:t>th</w:t>
      </w:r>
      <w:r w:rsidRPr="0031374E">
        <w:t xml:space="preserve"> Main Road, S.R. Nagar, Bangalore – 560 027 </w:t>
      </w:r>
    </w:p>
    <w:p w:rsidR="00DA3D29" w:rsidRPr="0031374E" w:rsidRDefault="00DA3D29" w:rsidP="00DA3D29">
      <w:pPr>
        <w:widowControl w:val="0"/>
        <w:suppressAutoHyphens/>
        <w:jc w:val="center"/>
        <w:rPr>
          <w:rFonts w:eastAsia="Lucida Sans Unicode"/>
        </w:rPr>
      </w:pPr>
      <w:r w:rsidRPr="0031374E">
        <w:rPr>
          <w:rFonts w:eastAsia="Lucida Sans Unicode"/>
        </w:rPr>
        <w:t>Tel.080-22963</w:t>
      </w:r>
      <w:r w:rsidR="00B8070C">
        <w:rPr>
          <w:rFonts w:eastAsia="Lucida Sans Unicode"/>
        </w:rPr>
        <w:t>179/315</w:t>
      </w:r>
    </w:p>
    <w:p w:rsidR="00DA3D29" w:rsidRPr="0031374E" w:rsidRDefault="00DA3D29" w:rsidP="00DA3D29">
      <w:pPr>
        <w:pStyle w:val="Heading2"/>
        <w:rPr>
          <w:rFonts w:ascii="Times New Roman" w:hAnsi="Times New Roman"/>
        </w:rPr>
      </w:pPr>
    </w:p>
    <w:p w:rsidR="00D108C3" w:rsidRPr="0031374E" w:rsidRDefault="005441ED" w:rsidP="00D108C3">
      <w:pPr>
        <w:jc w:val="center"/>
        <w:rPr>
          <w:b/>
        </w:rPr>
      </w:pPr>
      <w:r>
        <w:rPr>
          <w:b/>
        </w:rPr>
        <w:t>Bid Invitation</w:t>
      </w:r>
      <w:r w:rsidR="00DA3D29" w:rsidRPr="0031374E">
        <w:rPr>
          <w:b/>
        </w:rPr>
        <w:t xml:space="preserve"> No</w:t>
      </w:r>
      <w:r w:rsidR="009A3692" w:rsidRPr="0031374E">
        <w:rPr>
          <w:b/>
        </w:rPr>
        <w:t>:</w:t>
      </w:r>
      <w:r w:rsidR="0031374E" w:rsidRPr="0031374E">
        <w:rPr>
          <w:b/>
        </w:rPr>
        <w:t xml:space="preserve"> </w:t>
      </w:r>
      <w:r w:rsidR="00B8070C">
        <w:rPr>
          <w:b/>
        </w:rPr>
        <w:t>6300034525</w:t>
      </w:r>
      <w:r>
        <w:rPr>
          <w:rStyle w:val="lstextview"/>
        </w:rPr>
        <w:t xml:space="preserve"> </w:t>
      </w:r>
      <w:r w:rsidR="00CA66FC">
        <w:rPr>
          <w:b/>
        </w:rPr>
        <w:t xml:space="preserve">dated </w:t>
      </w:r>
      <w:r w:rsidR="00B8070C">
        <w:rPr>
          <w:b/>
        </w:rPr>
        <w:t>0</w:t>
      </w:r>
      <w:r w:rsidR="00EE76EA">
        <w:rPr>
          <w:b/>
        </w:rPr>
        <w:t>4</w:t>
      </w:r>
      <w:r w:rsidR="00B8070C">
        <w:rPr>
          <w:b/>
        </w:rPr>
        <w:t>.11</w:t>
      </w:r>
      <w:r w:rsidR="00A85A9C">
        <w:rPr>
          <w:b/>
        </w:rPr>
        <w:t>.2020</w:t>
      </w:r>
    </w:p>
    <w:p w:rsidR="00D108C3" w:rsidRPr="0031374E" w:rsidRDefault="00D108C3" w:rsidP="00D108C3">
      <w:pPr>
        <w:jc w:val="center"/>
      </w:pPr>
    </w:p>
    <w:p w:rsidR="009A3692" w:rsidRPr="00036A20" w:rsidRDefault="0046171C" w:rsidP="00036A20">
      <w:pPr>
        <w:jc w:val="both"/>
      </w:pPr>
      <w:r w:rsidRPr="0031374E">
        <w:t>Quotation</w:t>
      </w:r>
      <w:r w:rsidR="00E026EB">
        <w:t>s</w:t>
      </w:r>
      <w:r w:rsidRPr="0031374E">
        <w:t xml:space="preserve"> in e-mode through BEML SRM platform are invited </w:t>
      </w:r>
      <w:r w:rsidR="00E026EB">
        <w:t xml:space="preserve">for </w:t>
      </w:r>
      <w:r w:rsidR="00036A20" w:rsidRPr="00036A20">
        <w:t xml:space="preserve">Engagement of </w:t>
      </w:r>
      <w:r w:rsidR="00036A20" w:rsidRPr="00036A20">
        <w:rPr>
          <w:color w:val="000000"/>
        </w:rPr>
        <w:t xml:space="preserve">Third Party Inspection Agency (TPIA) for   </w:t>
      </w:r>
      <w:r w:rsidR="00036A20" w:rsidRPr="00036A20">
        <w:t>BEML Engine Division Inspection Activities</w:t>
      </w:r>
      <w:r w:rsidR="00395055" w:rsidRPr="00036A20">
        <w:t xml:space="preserve"> </w:t>
      </w:r>
      <w:r w:rsidR="00BB69B5" w:rsidRPr="00036A20">
        <w:t xml:space="preserve">in two bid </w:t>
      </w:r>
      <w:r w:rsidR="00AE5260" w:rsidRPr="00036A20">
        <w:t xml:space="preserve">(3 parts) </w:t>
      </w:r>
      <w:r w:rsidR="00BB69B5" w:rsidRPr="00036A20">
        <w:t>system</w:t>
      </w:r>
      <w:r w:rsidR="00C62935" w:rsidRPr="00036A20">
        <w:t>.</w:t>
      </w:r>
    </w:p>
    <w:p w:rsidR="008369B8" w:rsidRPr="0031374E" w:rsidRDefault="008369B8" w:rsidP="00CA66FC">
      <w:pPr>
        <w:autoSpaceDE w:val="0"/>
        <w:autoSpaceDN w:val="0"/>
        <w:adjustRightInd w:val="0"/>
        <w:jc w:val="both"/>
        <w:rPr>
          <w:b/>
        </w:rPr>
      </w:pPr>
    </w:p>
    <w:p w:rsidR="00D81A8B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Last date for submitting bids is </w:t>
      </w:r>
      <w:r w:rsidR="00B8070C">
        <w:rPr>
          <w:b/>
          <w:noProof/>
          <w:lang w:eastAsia="en-US" w:bidi="hi-IN"/>
        </w:rPr>
        <w:t>1</w:t>
      </w:r>
      <w:r w:rsidR="00EE76EA">
        <w:rPr>
          <w:b/>
          <w:noProof/>
          <w:lang w:eastAsia="en-US" w:bidi="hi-IN"/>
        </w:rPr>
        <w:t>9</w:t>
      </w:r>
      <w:r w:rsidR="00B8070C">
        <w:rPr>
          <w:b/>
          <w:noProof/>
          <w:lang w:eastAsia="en-US" w:bidi="hi-IN"/>
        </w:rPr>
        <w:t>.11</w:t>
      </w:r>
      <w:r w:rsidR="001C7257">
        <w:rPr>
          <w:b/>
          <w:noProof/>
          <w:lang w:eastAsia="en-US" w:bidi="hi-IN"/>
        </w:rPr>
        <w:t>.20</w:t>
      </w:r>
      <w:r w:rsidR="008C2FCF">
        <w:rPr>
          <w:b/>
          <w:noProof/>
          <w:lang w:eastAsia="en-US" w:bidi="hi-IN"/>
        </w:rPr>
        <w:t>20</w:t>
      </w:r>
      <w:r w:rsidR="00395055">
        <w:rPr>
          <w:b/>
          <w:noProof/>
          <w:lang w:eastAsia="en-US" w:bidi="hi-IN"/>
        </w:rPr>
        <w:t xml:space="preserve"> </w:t>
      </w:r>
      <w:r w:rsidRPr="0031374E">
        <w:rPr>
          <w:bCs/>
          <w:noProof/>
          <w:lang w:eastAsia="en-US" w:bidi="hi-IN"/>
        </w:rPr>
        <w:t>before 14:00 hrs.</w:t>
      </w:r>
    </w:p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6"/>
        <w:gridCol w:w="2846"/>
        <w:gridCol w:w="1851"/>
        <w:gridCol w:w="2148"/>
      </w:tblGrid>
      <w:tr w:rsidR="00CA66FC" w:rsidRPr="0031374E" w:rsidTr="00C62935">
        <w:trPr>
          <w:jc w:val="center"/>
        </w:trPr>
        <w:tc>
          <w:tcPr>
            <w:tcW w:w="57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Sl NO</w:t>
            </w:r>
          </w:p>
        </w:tc>
        <w:tc>
          <w:tcPr>
            <w:tcW w:w="2846" w:type="dxa"/>
            <w:vAlign w:val="center"/>
          </w:tcPr>
          <w:p w:rsidR="00CA66FC" w:rsidRPr="0031374E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31374E">
              <w:rPr>
                <w:b/>
                <w:bCs/>
                <w:noProof/>
                <w:lang w:eastAsia="en-US" w:bidi="hi-IN"/>
              </w:rPr>
              <w:t>Description</w:t>
            </w:r>
          </w:p>
        </w:tc>
        <w:tc>
          <w:tcPr>
            <w:tcW w:w="1851" w:type="dxa"/>
          </w:tcPr>
          <w:p w:rsidR="00CA66FC" w:rsidRPr="00750198" w:rsidRDefault="00CA66FC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 w:rsidRPr="00750198">
              <w:rPr>
                <w:b/>
                <w:bCs/>
                <w:noProof/>
                <w:lang w:eastAsia="en-US" w:bidi="hi-IN"/>
              </w:rPr>
              <w:t>Bid Closing dated and time</w:t>
            </w:r>
          </w:p>
        </w:tc>
        <w:tc>
          <w:tcPr>
            <w:tcW w:w="2148" w:type="dxa"/>
            <w:vAlign w:val="center"/>
          </w:tcPr>
          <w:p w:rsidR="00CA66FC" w:rsidRPr="0031374E" w:rsidRDefault="00BB69B5" w:rsidP="00CA66FC">
            <w:pPr>
              <w:tabs>
                <w:tab w:val="left" w:pos="7785"/>
              </w:tabs>
              <w:jc w:val="center"/>
              <w:rPr>
                <w:b/>
                <w:bCs/>
                <w:noProof/>
                <w:lang w:eastAsia="en-US" w:bidi="hi-IN"/>
              </w:rPr>
            </w:pPr>
            <w:r>
              <w:rPr>
                <w:b/>
                <w:bCs/>
                <w:noProof/>
                <w:lang w:eastAsia="en-US" w:bidi="hi-IN"/>
              </w:rPr>
              <w:t xml:space="preserve">Technical </w:t>
            </w:r>
            <w:r w:rsidR="00CA66FC">
              <w:rPr>
                <w:b/>
                <w:bCs/>
                <w:noProof/>
                <w:lang w:eastAsia="en-US" w:bidi="hi-IN"/>
              </w:rPr>
              <w:t xml:space="preserve">Bid </w:t>
            </w:r>
            <w:r w:rsidR="00CA66FC" w:rsidRPr="0031374E">
              <w:rPr>
                <w:b/>
                <w:bCs/>
                <w:noProof/>
                <w:lang w:eastAsia="en-US" w:bidi="hi-IN"/>
              </w:rPr>
              <w:t>opening date and time</w:t>
            </w:r>
          </w:p>
        </w:tc>
      </w:tr>
      <w:tr w:rsidR="00CA66FC" w:rsidRPr="0031374E" w:rsidTr="00A85A9C">
        <w:trPr>
          <w:trHeight w:val="1091"/>
          <w:jc w:val="center"/>
        </w:trPr>
        <w:tc>
          <w:tcPr>
            <w:tcW w:w="576" w:type="dxa"/>
          </w:tcPr>
          <w:p w:rsidR="00CA66FC" w:rsidRPr="0031374E" w:rsidRDefault="00CA66FC" w:rsidP="00CA66FC">
            <w:pPr>
              <w:tabs>
                <w:tab w:val="left" w:pos="7785"/>
              </w:tabs>
              <w:jc w:val="both"/>
              <w:rPr>
                <w:bCs/>
                <w:noProof/>
                <w:lang w:eastAsia="en-US" w:bidi="hi-IN"/>
              </w:rPr>
            </w:pPr>
            <w:r w:rsidRPr="0031374E">
              <w:rPr>
                <w:bCs/>
                <w:noProof/>
                <w:lang w:eastAsia="en-US" w:bidi="hi-IN"/>
              </w:rPr>
              <w:t>1</w:t>
            </w:r>
          </w:p>
        </w:tc>
        <w:tc>
          <w:tcPr>
            <w:tcW w:w="2846" w:type="dxa"/>
          </w:tcPr>
          <w:p w:rsidR="00CA66FC" w:rsidRPr="0031374E" w:rsidRDefault="00A85A9C" w:rsidP="00A85A9C">
            <w:pPr>
              <w:jc w:val="both"/>
              <w:rPr>
                <w:bCs/>
                <w:noProof/>
                <w:lang w:eastAsia="en-US" w:bidi="hi-IN"/>
              </w:rPr>
            </w:pPr>
            <w:r w:rsidRPr="00922D88">
              <w:rPr>
                <w:b/>
              </w:rPr>
              <w:t xml:space="preserve">Engagement </w:t>
            </w:r>
            <w:r>
              <w:rPr>
                <w:b/>
              </w:rPr>
              <w:t>o</w:t>
            </w:r>
            <w:r w:rsidRPr="00922D88">
              <w:rPr>
                <w:b/>
              </w:rPr>
              <w:t xml:space="preserve">f </w:t>
            </w:r>
            <w:r w:rsidRPr="00922D88">
              <w:rPr>
                <w:b/>
                <w:color w:val="000000"/>
              </w:rPr>
              <w:t xml:space="preserve">Third Party Inspection Agency </w:t>
            </w:r>
            <w:r>
              <w:rPr>
                <w:b/>
                <w:color w:val="000000"/>
              </w:rPr>
              <w:t>(TPIA) f</w:t>
            </w:r>
            <w:r w:rsidRPr="00922D88">
              <w:rPr>
                <w:b/>
                <w:color w:val="000000"/>
              </w:rPr>
              <w:t xml:space="preserve">or </w:t>
            </w:r>
            <w:r>
              <w:rPr>
                <w:b/>
                <w:color w:val="000000"/>
              </w:rPr>
              <w:t xml:space="preserve">  </w:t>
            </w:r>
            <w:r w:rsidRPr="00BD63A8">
              <w:rPr>
                <w:b/>
              </w:rPr>
              <w:t>BEML Engine Division Inspection Activities</w:t>
            </w:r>
          </w:p>
        </w:tc>
        <w:tc>
          <w:tcPr>
            <w:tcW w:w="1851" w:type="dxa"/>
          </w:tcPr>
          <w:p w:rsidR="00CA66FC" w:rsidRPr="00750198" w:rsidRDefault="00B8070C" w:rsidP="00EE76EA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1</w:t>
            </w:r>
            <w:r w:rsidR="00EE76EA">
              <w:rPr>
                <w:b/>
                <w:noProof/>
                <w:lang w:eastAsia="en-US" w:bidi="hi-IN"/>
              </w:rPr>
              <w:t>9</w:t>
            </w:r>
            <w:r>
              <w:rPr>
                <w:b/>
                <w:noProof/>
                <w:lang w:eastAsia="en-US" w:bidi="hi-IN"/>
              </w:rPr>
              <w:t>.11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  <w:r w:rsidR="00AE5260" w:rsidRPr="0031374E">
              <w:rPr>
                <w:bCs/>
                <w:noProof/>
                <w:lang w:eastAsia="en-US" w:bidi="hi-IN"/>
              </w:rPr>
              <w:t xml:space="preserve"> </w:t>
            </w:r>
            <w:r w:rsidR="00CA66FC" w:rsidRPr="00750198">
              <w:rPr>
                <w:b/>
                <w:noProof/>
                <w:lang w:eastAsia="en-US" w:bidi="hi-IN"/>
              </w:rPr>
              <w:t>14.00Hrs.</w:t>
            </w:r>
          </w:p>
        </w:tc>
        <w:tc>
          <w:tcPr>
            <w:tcW w:w="2148" w:type="dxa"/>
          </w:tcPr>
          <w:p w:rsidR="008C2FCF" w:rsidRDefault="00B8070C" w:rsidP="008C2FCF">
            <w:pPr>
              <w:tabs>
                <w:tab w:val="left" w:pos="7785"/>
              </w:tabs>
              <w:jc w:val="center"/>
              <w:rPr>
                <w:b/>
                <w:noProof/>
                <w:lang w:eastAsia="en-US" w:bidi="hi-IN"/>
              </w:rPr>
            </w:pPr>
            <w:r>
              <w:rPr>
                <w:b/>
                <w:noProof/>
                <w:lang w:eastAsia="en-US" w:bidi="hi-IN"/>
              </w:rPr>
              <w:t>1</w:t>
            </w:r>
            <w:r w:rsidR="00EE76EA">
              <w:rPr>
                <w:b/>
                <w:noProof/>
                <w:lang w:eastAsia="en-US" w:bidi="hi-IN"/>
              </w:rPr>
              <w:t>9</w:t>
            </w:r>
            <w:r>
              <w:rPr>
                <w:b/>
                <w:noProof/>
                <w:lang w:eastAsia="en-US" w:bidi="hi-IN"/>
              </w:rPr>
              <w:t>.11</w:t>
            </w:r>
            <w:r w:rsidR="001C7257">
              <w:rPr>
                <w:b/>
                <w:noProof/>
                <w:lang w:eastAsia="en-US" w:bidi="hi-IN"/>
              </w:rPr>
              <w:t>.20</w:t>
            </w:r>
            <w:r w:rsidR="008C2FCF">
              <w:rPr>
                <w:b/>
                <w:noProof/>
                <w:lang w:eastAsia="en-US" w:bidi="hi-IN"/>
              </w:rPr>
              <w:t>20</w:t>
            </w:r>
          </w:p>
          <w:p w:rsidR="00CA66FC" w:rsidRPr="0031374E" w:rsidRDefault="00CA66FC" w:rsidP="008C2FCF">
            <w:pPr>
              <w:tabs>
                <w:tab w:val="left" w:pos="7785"/>
              </w:tabs>
              <w:jc w:val="center"/>
              <w:rPr>
                <w:bCs/>
                <w:noProof/>
                <w:lang w:eastAsia="en-US" w:bidi="hi-IN"/>
              </w:rPr>
            </w:pPr>
            <w:r w:rsidRPr="00750198">
              <w:rPr>
                <w:b/>
                <w:noProof/>
                <w:lang w:eastAsia="en-US" w:bidi="hi-IN"/>
              </w:rPr>
              <w:t>15.00Hrs</w:t>
            </w:r>
            <w:r w:rsidRPr="00750198">
              <w:rPr>
                <w:bCs/>
                <w:noProof/>
                <w:lang w:eastAsia="en-US" w:bidi="hi-IN"/>
              </w:rPr>
              <w:t>.</w:t>
            </w:r>
          </w:p>
        </w:tc>
      </w:tr>
    </w:tbl>
    <w:p w:rsidR="003D6BB0" w:rsidRPr="0031374E" w:rsidRDefault="003D6BB0" w:rsidP="00CA66FC">
      <w:pPr>
        <w:tabs>
          <w:tab w:val="left" w:pos="7785"/>
        </w:tabs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tabs>
          <w:tab w:val="left" w:pos="7785"/>
        </w:tabs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Interested vendors can contact us through e-mail: </w:t>
      </w:r>
      <w:hyperlink r:id="rId6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to obtain the user Id and password for submitting the bids.</w:t>
      </w:r>
    </w:p>
    <w:p w:rsidR="00AE5260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</w:p>
    <w:p w:rsidR="00AE5260" w:rsidRPr="0031374E" w:rsidRDefault="00AE5260" w:rsidP="00AE5260">
      <w:pPr>
        <w:spacing w:line="276" w:lineRule="auto"/>
        <w:jc w:val="both"/>
        <w:rPr>
          <w:bCs/>
          <w:noProof/>
          <w:lang w:eastAsia="en-US" w:bidi="hi-IN"/>
        </w:rPr>
      </w:pPr>
      <w:r w:rsidRPr="0031374E">
        <w:rPr>
          <w:bCs/>
          <w:noProof/>
          <w:lang w:eastAsia="en-US" w:bidi="hi-IN"/>
        </w:rPr>
        <w:t xml:space="preserve">Please note that your bid should be submitted in our SRM e-Procurement system only. You should have a </w:t>
      </w:r>
      <w:r w:rsidRPr="0027699B">
        <w:rPr>
          <w:bCs/>
          <w:noProof/>
          <w:lang w:eastAsia="en-US" w:bidi="hi-IN"/>
        </w:rPr>
        <w:t xml:space="preserve">valid </w:t>
      </w:r>
      <w:r w:rsidRPr="0027699B">
        <w:rPr>
          <w:color w:val="000000"/>
        </w:rPr>
        <w:t>Class III Organization Digital Signature with Signing and Encryption</w:t>
      </w:r>
      <w:r w:rsidRPr="0027699B">
        <w:rPr>
          <w:bCs/>
          <w:noProof/>
          <w:lang w:eastAsia="en-US" w:bidi="hi-IN"/>
        </w:rPr>
        <w:t xml:space="preserve"> issued by authorized Certifying Authority to submit your bid in our SRM e-Procurement system</w:t>
      </w:r>
      <w:r w:rsidRPr="0031374E">
        <w:rPr>
          <w:bCs/>
          <w:noProof/>
          <w:lang w:eastAsia="en-US" w:bidi="hi-IN"/>
        </w:rPr>
        <w:t xml:space="preserve">. In case Any queries/clarification/informations/details, you may send the same by eamil to </w:t>
      </w:r>
      <w:hyperlink r:id="rId7" w:history="1">
        <w:r w:rsidRPr="0031374E">
          <w:rPr>
            <w:rStyle w:val="Hyperlink"/>
            <w:bCs/>
            <w:noProof/>
            <w:lang w:eastAsia="en-US" w:bidi="hi-IN"/>
          </w:rPr>
          <w:t>admin.srm@beml.co.in</w:t>
        </w:r>
      </w:hyperlink>
      <w:r w:rsidRPr="0031374E">
        <w:rPr>
          <w:bCs/>
          <w:noProof/>
          <w:lang w:eastAsia="en-US" w:bidi="hi-IN"/>
        </w:rPr>
        <w:t xml:space="preserve"> or you may contact BEML SRM Team on phone No: 080-22963269/141.</w:t>
      </w:r>
    </w:p>
    <w:p w:rsidR="00AE5260" w:rsidRPr="00361E49" w:rsidRDefault="00AE5260" w:rsidP="00AE5260">
      <w:pPr>
        <w:rPr>
          <w:noProof/>
          <w:sz w:val="12"/>
          <w:szCs w:val="12"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Thanking you, </w:t>
      </w:r>
    </w:p>
    <w:p w:rsidR="00AE5260" w:rsidRPr="0031374E" w:rsidRDefault="00AE5260" w:rsidP="00AE5260">
      <w:pPr>
        <w:rPr>
          <w:noProof/>
          <w:lang w:eastAsia="en-US" w:bidi="hi-IN"/>
        </w:rPr>
      </w:pP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Yours faithfully, </w:t>
      </w:r>
    </w:p>
    <w:p w:rsidR="00AE5260" w:rsidRPr="0031374E" w:rsidRDefault="00AE5260" w:rsidP="00AE5260">
      <w:pPr>
        <w:rPr>
          <w:noProof/>
          <w:lang w:eastAsia="en-US" w:bidi="hi-IN"/>
        </w:rPr>
      </w:pPr>
      <w:r w:rsidRPr="0031374E">
        <w:rPr>
          <w:noProof/>
          <w:lang w:eastAsia="en-US" w:bidi="hi-IN"/>
        </w:rPr>
        <w:t xml:space="preserve">For BEML Limited, </w:t>
      </w:r>
    </w:p>
    <w:p w:rsidR="00AE5260" w:rsidRDefault="00AE5260" w:rsidP="00AE5260">
      <w:pPr>
        <w:rPr>
          <w:noProof/>
          <w:lang w:eastAsia="en-US" w:bidi="hi-IN"/>
        </w:rPr>
      </w:pPr>
    </w:p>
    <w:p w:rsidR="00AE5260" w:rsidRDefault="00AE5260" w:rsidP="00AE5260">
      <w:pPr>
        <w:rPr>
          <w:noProof/>
          <w:lang w:eastAsia="en-US" w:bidi="hi-IN"/>
        </w:rPr>
      </w:pPr>
    </w:p>
    <w:p w:rsidR="008C2FCF" w:rsidRDefault="00D41462" w:rsidP="0036491B">
      <w:pPr>
        <w:pStyle w:val="Heading1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proofErr w:type="spellStart"/>
      <w:proofErr w:type="gramStart"/>
      <w:r w:rsidR="0036491B">
        <w:rPr>
          <w:rFonts w:ascii="Times New Roman" w:hAnsi="Times New Roman"/>
        </w:rPr>
        <w:t>sd</w:t>
      </w:r>
      <w:proofErr w:type="spellEnd"/>
      <w:proofErr w:type="gramEnd"/>
      <w:r>
        <w:rPr>
          <w:rFonts w:ascii="Times New Roman" w:hAnsi="Times New Roman"/>
        </w:rPr>
        <w:t>-</w:t>
      </w:r>
    </w:p>
    <w:p w:rsidR="00AE5260" w:rsidRPr="0031374E" w:rsidRDefault="00AE5260" w:rsidP="00AE5260">
      <w:pPr>
        <w:pStyle w:val="Heading1"/>
        <w:rPr>
          <w:rFonts w:ascii="Times New Roman" w:hAnsi="Times New Roman"/>
        </w:rPr>
      </w:pPr>
      <w:r w:rsidRPr="0031374E">
        <w:rPr>
          <w:rFonts w:ascii="Times New Roman" w:hAnsi="Times New Roman"/>
        </w:rPr>
        <w:t>General Manager</w:t>
      </w:r>
    </w:p>
    <w:p w:rsidR="00AE5260" w:rsidRPr="0031374E" w:rsidRDefault="00AE5260" w:rsidP="00AE5260">
      <w:pPr>
        <w:pStyle w:val="Heading1"/>
      </w:pPr>
      <w:r w:rsidRPr="0031374E">
        <w:rPr>
          <w:rFonts w:ascii="Times New Roman" w:hAnsi="Times New Roman"/>
        </w:rPr>
        <w:t>Corporate Materials</w:t>
      </w:r>
    </w:p>
    <w:p w:rsidR="0046171C" w:rsidRPr="0031374E" w:rsidRDefault="0046171C" w:rsidP="00AE5260">
      <w:pPr>
        <w:tabs>
          <w:tab w:val="left" w:pos="7785"/>
        </w:tabs>
        <w:jc w:val="both"/>
      </w:pPr>
    </w:p>
    <w:sectPr w:rsidR="0046171C" w:rsidRPr="0031374E" w:rsidSect="00DF0B07">
      <w:type w:val="oddPage"/>
      <w:pgSz w:w="11905" w:h="16837" w:code="9"/>
      <w:pgMar w:top="864" w:right="1411" w:bottom="720" w:left="141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D3C1B"/>
    <w:multiLevelType w:val="hybridMultilevel"/>
    <w:tmpl w:val="4656D9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C3127F"/>
    <w:multiLevelType w:val="hybridMultilevel"/>
    <w:tmpl w:val="4FA494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0318F"/>
    <w:multiLevelType w:val="hybridMultilevel"/>
    <w:tmpl w:val="5AB08380"/>
    <w:lvl w:ilvl="0" w:tplc="13B66C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290B95"/>
    <w:multiLevelType w:val="hybridMultilevel"/>
    <w:tmpl w:val="32EAC678"/>
    <w:lvl w:ilvl="0" w:tplc="371E09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4C0B1E"/>
    <w:multiLevelType w:val="hybridMultilevel"/>
    <w:tmpl w:val="83A86B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F6085B"/>
    <w:multiLevelType w:val="hybridMultilevel"/>
    <w:tmpl w:val="7E6C94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D60E4A"/>
    <w:rsid w:val="000313A8"/>
    <w:rsid w:val="00036A20"/>
    <w:rsid w:val="0005250A"/>
    <w:rsid w:val="00073150"/>
    <w:rsid w:val="00081529"/>
    <w:rsid w:val="000962D1"/>
    <w:rsid w:val="000B640A"/>
    <w:rsid w:val="000D1C13"/>
    <w:rsid w:val="000D7AF6"/>
    <w:rsid w:val="000F5845"/>
    <w:rsid w:val="000F5E9D"/>
    <w:rsid w:val="00106C85"/>
    <w:rsid w:val="00112BF5"/>
    <w:rsid w:val="00123249"/>
    <w:rsid w:val="00152A29"/>
    <w:rsid w:val="00157E3A"/>
    <w:rsid w:val="00165E63"/>
    <w:rsid w:val="001661D8"/>
    <w:rsid w:val="00172A8C"/>
    <w:rsid w:val="00185E7F"/>
    <w:rsid w:val="001944E2"/>
    <w:rsid w:val="001A38D4"/>
    <w:rsid w:val="001A733C"/>
    <w:rsid w:val="001B21FB"/>
    <w:rsid w:val="001B38D3"/>
    <w:rsid w:val="001C5CA2"/>
    <w:rsid w:val="001C7257"/>
    <w:rsid w:val="001E44DE"/>
    <w:rsid w:val="001E450A"/>
    <w:rsid w:val="001E60A4"/>
    <w:rsid w:val="001E7354"/>
    <w:rsid w:val="00214FD0"/>
    <w:rsid w:val="0022283B"/>
    <w:rsid w:val="002726C9"/>
    <w:rsid w:val="00286AE1"/>
    <w:rsid w:val="0029176A"/>
    <w:rsid w:val="002A4A7D"/>
    <w:rsid w:val="002B0A72"/>
    <w:rsid w:val="002B0DDA"/>
    <w:rsid w:val="002B14B8"/>
    <w:rsid w:val="002B7684"/>
    <w:rsid w:val="00303F5D"/>
    <w:rsid w:val="0031374E"/>
    <w:rsid w:val="00316DF9"/>
    <w:rsid w:val="003369AB"/>
    <w:rsid w:val="00361645"/>
    <w:rsid w:val="0036491B"/>
    <w:rsid w:val="00395055"/>
    <w:rsid w:val="003B00E0"/>
    <w:rsid w:val="003D2716"/>
    <w:rsid w:val="003D4841"/>
    <w:rsid w:val="003D4BB7"/>
    <w:rsid w:val="003D6BB0"/>
    <w:rsid w:val="003E2408"/>
    <w:rsid w:val="003E67EC"/>
    <w:rsid w:val="004032BC"/>
    <w:rsid w:val="00414CBD"/>
    <w:rsid w:val="00416B80"/>
    <w:rsid w:val="00446750"/>
    <w:rsid w:val="004512E5"/>
    <w:rsid w:val="00460603"/>
    <w:rsid w:val="0046171C"/>
    <w:rsid w:val="00472494"/>
    <w:rsid w:val="00473408"/>
    <w:rsid w:val="004915F2"/>
    <w:rsid w:val="0049642D"/>
    <w:rsid w:val="004B75A8"/>
    <w:rsid w:val="004C353A"/>
    <w:rsid w:val="004E0053"/>
    <w:rsid w:val="004E3B5A"/>
    <w:rsid w:val="0053193F"/>
    <w:rsid w:val="00532633"/>
    <w:rsid w:val="005441ED"/>
    <w:rsid w:val="00551648"/>
    <w:rsid w:val="00562C90"/>
    <w:rsid w:val="005642C9"/>
    <w:rsid w:val="00575F61"/>
    <w:rsid w:val="0058487B"/>
    <w:rsid w:val="00587674"/>
    <w:rsid w:val="0059314E"/>
    <w:rsid w:val="005A10EB"/>
    <w:rsid w:val="005A26E4"/>
    <w:rsid w:val="005A5582"/>
    <w:rsid w:val="005C6B8F"/>
    <w:rsid w:val="005E57A3"/>
    <w:rsid w:val="005E6FF4"/>
    <w:rsid w:val="005F246C"/>
    <w:rsid w:val="005F64F7"/>
    <w:rsid w:val="006300F0"/>
    <w:rsid w:val="0065719D"/>
    <w:rsid w:val="0066697A"/>
    <w:rsid w:val="00693F67"/>
    <w:rsid w:val="006966D5"/>
    <w:rsid w:val="006A0669"/>
    <w:rsid w:val="006B402D"/>
    <w:rsid w:val="006B4490"/>
    <w:rsid w:val="006B6909"/>
    <w:rsid w:val="006C3A74"/>
    <w:rsid w:val="006D16E3"/>
    <w:rsid w:val="006D1BCD"/>
    <w:rsid w:val="006D779C"/>
    <w:rsid w:val="006F226C"/>
    <w:rsid w:val="00715E49"/>
    <w:rsid w:val="00721B2A"/>
    <w:rsid w:val="007449BC"/>
    <w:rsid w:val="00750198"/>
    <w:rsid w:val="007564D1"/>
    <w:rsid w:val="00764C26"/>
    <w:rsid w:val="007661C2"/>
    <w:rsid w:val="0077332F"/>
    <w:rsid w:val="00775A8B"/>
    <w:rsid w:val="0078167A"/>
    <w:rsid w:val="00797188"/>
    <w:rsid w:val="00797B65"/>
    <w:rsid w:val="007B3B35"/>
    <w:rsid w:val="007D09DC"/>
    <w:rsid w:val="007E51F3"/>
    <w:rsid w:val="00812AF3"/>
    <w:rsid w:val="008133E3"/>
    <w:rsid w:val="00815DFC"/>
    <w:rsid w:val="00831FFE"/>
    <w:rsid w:val="008369B8"/>
    <w:rsid w:val="00840343"/>
    <w:rsid w:val="008771B5"/>
    <w:rsid w:val="00895835"/>
    <w:rsid w:val="008A4346"/>
    <w:rsid w:val="008A4B75"/>
    <w:rsid w:val="008A501F"/>
    <w:rsid w:val="008C2FCF"/>
    <w:rsid w:val="008D24F3"/>
    <w:rsid w:val="008E15D6"/>
    <w:rsid w:val="008F3D74"/>
    <w:rsid w:val="0090394F"/>
    <w:rsid w:val="00913B2C"/>
    <w:rsid w:val="00927C25"/>
    <w:rsid w:val="0095278B"/>
    <w:rsid w:val="00962518"/>
    <w:rsid w:val="00966EA2"/>
    <w:rsid w:val="00991E67"/>
    <w:rsid w:val="009A3692"/>
    <w:rsid w:val="009A47DE"/>
    <w:rsid w:val="009A5161"/>
    <w:rsid w:val="009A57FC"/>
    <w:rsid w:val="009B1F41"/>
    <w:rsid w:val="009C2B0C"/>
    <w:rsid w:val="009C5EBD"/>
    <w:rsid w:val="009E1A04"/>
    <w:rsid w:val="009E2A03"/>
    <w:rsid w:val="009F33CE"/>
    <w:rsid w:val="009F3856"/>
    <w:rsid w:val="00A05CEA"/>
    <w:rsid w:val="00A128FF"/>
    <w:rsid w:val="00A13D65"/>
    <w:rsid w:val="00A24111"/>
    <w:rsid w:val="00A3386A"/>
    <w:rsid w:val="00A64FCF"/>
    <w:rsid w:val="00A65979"/>
    <w:rsid w:val="00A75C35"/>
    <w:rsid w:val="00A81CE9"/>
    <w:rsid w:val="00A85A9C"/>
    <w:rsid w:val="00AA6747"/>
    <w:rsid w:val="00AD51D8"/>
    <w:rsid w:val="00AE5260"/>
    <w:rsid w:val="00AE688E"/>
    <w:rsid w:val="00AF220A"/>
    <w:rsid w:val="00B10895"/>
    <w:rsid w:val="00B12839"/>
    <w:rsid w:val="00B13E61"/>
    <w:rsid w:val="00B23FA3"/>
    <w:rsid w:val="00B34FCB"/>
    <w:rsid w:val="00B44751"/>
    <w:rsid w:val="00B51C26"/>
    <w:rsid w:val="00B8070C"/>
    <w:rsid w:val="00B90E12"/>
    <w:rsid w:val="00BB2CA8"/>
    <w:rsid w:val="00BB69B5"/>
    <w:rsid w:val="00BF1715"/>
    <w:rsid w:val="00C1366F"/>
    <w:rsid w:val="00C148FF"/>
    <w:rsid w:val="00C25E97"/>
    <w:rsid w:val="00C33C10"/>
    <w:rsid w:val="00C465A3"/>
    <w:rsid w:val="00C62935"/>
    <w:rsid w:val="00C65E7C"/>
    <w:rsid w:val="00C804D2"/>
    <w:rsid w:val="00C83378"/>
    <w:rsid w:val="00C9457B"/>
    <w:rsid w:val="00CA66FC"/>
    <w:rsid w:val="00D03D56"/>
    <w:rsid w:val="00D1049B"/>
    <w:rsid w:val="00D108C3"/>
    <w:rsid w:val="00D40892"/>
    <w:rsid w:val="00D41462"/>
    <w:rsid w:val="00D50539"/>
    <w:rsid w:val="00D55C3D"/>
    <w:rsid w:val="00D57B5D"/>
    <w:rsid w:val="00D60E4A"/>
    <w:rsid w:val="00D63264"/>
    <w:rsid w:val="00D65822"/>
    <w:rsid w:val="00D7190C"/>
    <w:rsid w:val="00D81A8B"/>
    <w:rsid w:val="00D92B29"/>
    <w:rsid w:val="00DA1AB8"/>
    <w:rsid w:val="00DA3D29"/>
    <w:rsid w:val="00DB298E"/>
    <w:rsid w:val="00DC0DA0"/>
    <w:rsid w:val="00DE6BCE"/>
    <w:rsid w:val="00DF03B4"/>
    <w:rsid w:val="00DF0B07"/>
    <w:rsid w:val="00E026EB"/>
    <w:rsid w:val="00E20CCE"/>
    <w:rsid w:val="00E255B6"/>
    <w:rsid w:val="00E47488"/>
    <w:rsid w:val="00E53110"/>
    <w:rsid w:val="00E6518C"/>
    <w:rsid w:val="00E76011"/>
    <w:rsid w:val="00E7692F"/>
    <w:rsid w:val="00E76B8F"/>
    <w:rsid w:val="00E92843"/>
    <w:rsid w:val="00EA6E4B"/>
    <w:rsid w:val="00ED4292"/>
    <w:rsid w:val="00EE76EA"/>
    <w:rsid w:val="00EF03B8"/>
    <w:rsid w:val="00EF2BBE"/>
    <w:rsid w:val="00F145A0"/>
    <w:rsid w:val="00F361B8"/>
    <w:rsid w:val="00F81BA9"/>
    <w:rsid w:val="00F939B2"/>
    <w:rsid w:val="00F957F9"/>
    <w:rsid w:val="00FA5DBA"/>
    <w:rsid w:val="00FD33CD"/>
    <w:rsid w:val="00FE438C"/>
    <w:rsid w:val="00FF7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0E4A"/>
    <w:rPr>
      <w:rFonts w:eastAsia="MS Mincho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qFormat/>
    <w:rsid w:val="006A0669"/>
    <w:pPr>
      <w:keepNext/>
      <w:jc w:val="both"/>
      <w:outlineLvl w:val="0"/>
    </w:pPr>
    <w:rPr>
      <w:rFonts w:ascii="Trebuchet MS" w:hAnsi="Trebuchet MS"/>
      <w:b/>
      <w:bCs/>
    </w:rPr>
  </w:style>
  <w:style w:type="paragraph" w:styleId="Heading2">
    <w:name w:val="heading 2"/>
    <w:basedOn w:val="Normal"/>
    <w:next w:val="Normal"/>
    <w:qFormat/>
    <w:rsid w:val="006A0669"/>
    <w:pPr>
      <w:keepNext/>
      <w:tabs>
        <w:tab w:val="left" w:pos="6300"/>
      </w:tabs>
      <w:autoSpaceDE w:val="0"/>
      <w:autoSpaceDN w:val="0"/>
      <w:adjustRightInd w:val="0"/>
      <w:outlineLvl w:val="1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rsid w:val="006A0669"/>
    <w:pPr>
      <w:tabs>
        <w:tab w:val="center" w:pos="4320"/>
        <w:tab w:val="right" w:pos="8640"/>
      </w:tabs>
    </w:pPr>
  </w:style>
  <w:style w:type="character" w:styleId="Hyperlink">
    <w:name w:val="Hyperlink"/>
    <w:semiHidden/>
    <w:rsid w:val="006A0669"/>
    <w:rPr>
      <w:color w:val="0000FF"/>
      <w:u w:val="single"/>
    </w:rPr>
  </w:style>
  <w:style w:type="paragraph" w:styleId="ListParagraph">
    <w:name w:val="List Paragraph"/>
    <w:basedOn w:val="Normal"/>
    <w:qFormat/>
    <w:rsid w:val="00D632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46171C"/>
    <w:rPr>
      <w:rFonts w:ascii="Trebuchet MS" w:eastAsia="MS Mincho" w:hAnsi="Trebuchet MS"/>
      <w:b/>
      <w:bCs/>
      <w:sz w:val="24"/>
      <w:szCs w:val="24"/>
      <w:lang w:eastAsia="ja-JP"/>
    </w:rPr>
  </w:style>
  <w:style w:type="character" w:customStyle="1" w:styleId="HeaderChar">
    <w:name w:val="Header Char"/>
    <w:basedOn w:val="DefaultParagraphFont"/>
    <w:link w:val="Header"/>
    <w:semiHidden/>
    <w:rsid w:val="0046171C"/>
    <w:rPr>
      <w:rFonts w:eastAsia="MS Mincho"/>
      <w:sz w:val="24"/>
      <w:szCs w:val="24"/>
      <w:lang w:eastAsia="ja-JP"/>
    </w:rPr>
  </w:style>
  <w:style w:type="table" w:styleId="TableGrid">
    <w:name w:val="Table Grid"/>
    <w:basedOn w:val="TableNormal"/>
    <w:rsid w:val="003D6B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AE5260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AE5260"/>
    <w:rPr>
      <w:sz w:val="24"/>
      <w:szCs w:val="24"/>
    </w:rPr>
  </w:style>
  <w:style w:type="character" w:customStyle="1" w:styleId="lstextview">
    <w:name w:val="lstextview"/>
    <w:basedOn w:val="DefaultParagraphFont"/>
    <w:rsid w:val="00AE5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srm@beml.co.i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in.srm@beml.co.i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6610E-BDA6-4B99-93DA-8AD461F5A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AERO/TN-01/2011-12</vt:lpstr>
    </vt:vector>
  </TitlesOfParts>
  <Company>beml</Company>
  <LinksUpToDate>false</LinksUpToDate>
  <CharactersWithSpaces>1460</CharactersWithSpaces>
  <SharedDoc>false</SharedDoc>
  <HLinks>
    <vt:vector size="24" baseType="variant">
      <vt:variant>
        <vt:i4>3735583</vt:i4>
      </vt:variant>
      <vt:variant>
        <vt:i4>9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3735583</vt:i4>
      </vt:variant>
      <vt:variant>
        <vt:i4>6</vt:i4>
      </vt:variant>
      <vt:variant>
        <vt:i4>0</vt:i4>
      </vt:variant>
      <vt:variant>
        <vt:i4>5</vt:i4>
      </vt:variant>
      <vt:variant>
        <vt:lpwstr>mailto:admin.srm@beml.co.in</vt:lpwstr>
      </vt:variant>
      <vt:variant>
        <vt:lpwstr/>
      </vt:variant>
      <vt:variant>
        <vt:i4>4587551</vt:i4>
      </vt:variant>
      <vt:variant>
        <vt:i4>3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  <vt:variant>
        <vt:i4>4587551</vt:i4>
      </vt:variant>
      <vt:variant>
        <vt:i4>0</vt:i4>
      </vt:variant>
      <vt:variant>
        <vt:i4>0</vt:i4>
      </vt:variant>
      <vt:variant>
        <vt:i4>5</vt:i4>
      </vt:variant>
      <vt:variant>
        <vt:lpwstr>http://www.bemlindia.com/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AERO/TN-01/2011-12</dc:title>
  <dc:creator>beml</dc:creator>
  <cp:lastModifiedBy>25783</cp:lastModifiedBy>
  <cp:revision>7</cp:revision>
  <cp:lastPrinted>2020-02-15T05:57:00Z</cp:lastPrinted>
  <dcterms:created xsi:type="dcterms:W3CDTF">2020-07-06T12:27:00Z</dcterms:created>
  <dcterms:modified xsi:type="dcterms:W3CDTF">2020-11-04T08:52:00Z</dcterms:modified>
</cp:coreProperties>
</file>